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DD0273">
        <w:t>103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A85036">
        <w:t>7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DD0273">
        <w:t>103</w:t>
      </w:r>
      <w:r w:rsidR="00410EE1">
        <w:t>-КР-</w:t>
      </w:r>
      <w:r w:rsidR="00410EE1" w:rsidRPr="00CD5D52">
        <w:t>201</w:t>
      </w:r>
      <w:r w:rsidR="00A85036">
        <w:t xml:space="preserve">7 </w:t>
      </w:r>
      <w:r w:rsidR="00546D76">
        <w:t xml:space="preserve">от </w:t>
      </w:r>
      <w:r w:rsidR="00E228D6">
        <w:t>17.04</w:t>
      </w:r>
      <w:r w:rsidR="009B4347" w:rsidRPr="002C2CD4">
        <w:t>.201</w:t>
      </w:r>
      <w:r w:rsidR="00A85036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5036">
        <w:t>.</w:t>
      </w:r>
    </w:p>
    <w:p w:rsidR="00A85036" w:rsidRDefault="00A8503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047F1D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 </w:t>
      </w:r>
      <w:r w:rsidR="00A85036">
        <w:t>2. В</w:t>
      </w:r>
      <w:r>
        <w:t xml:space="preserve">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74473F" w:rsidRPr="0074473F">
        <w:rPr>
          <w:rStyle w:val="afff"/>
          <w:rFonts w:ascii="Times New Roman" w:hAnsi="Times New Roman"/>
          <w:sz w:val="24"/>
        </w:rPr>
        <w:t xml:space="preserve">по расширению, обновлению и технической поддержке программного обеспечения компании </w:t>
      </w:r>
      <w:r w:rsidR="0074473F" w:rsidRPr="0074473F">
        <w:rPr>
          <w:rStyle w:val="afff"/>
          <w:rFonts w:ascii="Times New Roman" w:hAnsi="Times New Roman"/>
          <w:sz w:val="24"/>
          <w:lang w:val="en-US"/>
        </w:rPr>
        <w:t>OSIsoft</w:t>
      </w:r>
      <w:r w:rsidR="0074473F" w:rsidRPr="0074473F">
        <w:rPr>
          <w:rStyle w:val="afff"/>
          <w:rFonts w:ascii="Times New Roman" w:hAnsi="Times New Roman"/>
          <w:sz w:val="24"/>
        </w:rPr>
        <w:t xml:space="preserve"> </w:t>
      </w:r>
      <w:r w:rsidR="0074473F" w:rsidRPr="0074473F">
        <w:rPr>
          <w:rStyle w:val="afff"/>
          <w:rFonts w:ascii="Times New Roman" w:hAnsi="Times New Roman"/>
          <w:sz w:val="24"/>
          <w:lang w:val="en-US"/>
        </w:rPr>
        <w:t>LLC</w:t>
      </w:r>
      <w:r w:rsidR="0074473F" w:rsidRPr="0074473F">
        <w:rPr>
          <w:rStyle w:val="afff"/>
          <w:rFonts w:ascii="Times New Roman" w:hAnsi="Times New Roman"/>
          <w:sz w:val="24"/>
        </w:rPr>
        <w:t>, США</w:t>
      </w:r>
      <w:r w:rsidR="00AB3D79" w:rsidRPr="000A34C2">
        <w:rPr>
          <w:b/>
        </w:rPr>
        <w:t>,</w:t>
      </w:r>
      <w:r w:rsidR="00AB3D79">
        <w:t xml:space="preserve"> </w:t>
      </w:r>
      <w:r w:rsidR="00A85036">
        <w:t xml:space="preserve">на условиях указанного предложения делать оферты </w:t>
      </w:r>
      <w:r w:rsidR="00A85036" w:rsidRPr="00A80684">
        <w:t>н</w:t>
      </w:r>
      <w:r w:rsidR="00A85036">
        <w:t xml:space="preserve">е </w:t>
      </w:r>
      <w:r w:rsidR="00A85036" w:rsidRPr="004E256A">
        <w:t>позднее 2</w:t>
      </w:r>
      <w:r w:rsidR="00A85036">
        <w:t>0</w:t>
      </w:r>
      <w:r w:rsidR="00A85036" w:rsidRPr="004E256A">
        <w:t xml:space="preserve"> </w:t>
      </w:r>
      <w:r w:rsidR="00A85036">
        <w:t xml:space="preserve">(Двадцати) календарных </w:t>
      </w:r>
      <w:r w:rsidR="00A85036" w:rsidRPr="004E256A">
        <w:t>дней с момента уведомления о принятии нашего предложения</w:t>
      </w:r>
      <w:r w:rsidRPr="004E256A">
        <w:t>.</w:t>
      </w:r>
    </w:p>
    <w:p w:rsidR="005626C9" w:rsidRDefault="005626C9" w:rsidP="00A85036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 w:rsidR="00A85036">
        <w:rPr>
          <w:b/>
        </w:rPr>
        <w:t xml:space="preserve"> </w:t>
      </w:r>
      <w:r w:rsidR="00A85036"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</w:t>
      </w:r>
      <w:r w:rsidR="00A85036" w:rsidRPr="00E82A9F">
        <w:t>после истечения</w:t>
      </w:r>
      <w:r w:rsidR="00A85036">
        <w:t xml:space="preserve">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>Телефон, телефакс, электронный адрес:  ______________________________________________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A85036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85036" w:rsidRDefault="00A85036" w:rsidP="00A85036">
      <w:r>
        <w:t>_______________________________________________________________________________</w:t>
      </w:r>
    </w:p>
    <w:p w:rsidR="00A85036" w:rsidRDefault="00A85036" w:rsidP="00A85036">
      <w:pPr>
        <w:spacing w:before="120"/>
        <w:jc w:val="both"/>
      </w:pPr>
      <w:r>
        <w:t>4. Мы признаем право ОАО "Славнефть-ЯНОС" не акцептовать ни одну из оферт, и в этом случае мы не будем иметь претензий к Тендерной комиссии и ОАО "Славнефть-ЯНОС".</w:t>
      </w:r>
    </w:p>
    <w:p w:rsidR="00A85036" w:rsidRDefault="00A85036" w:rsidP="00A85036">
      <w:pPr>
        <w:spacing w:before="60"/>
        <w:jc w:val="both"/>
      </w:pPr>
      <w:r>
        <w:t>5. Сообщаем, что для оперативного взаимодействия с Тендерной комиссией по всем вопросам, связанным с нашей офертой нами уполномочен &lt;</w:t>
      </w:r>
      <w:r>
        <w:rPr>
          <w:i/>
          <w:iCs/>
        </w:rPr>
        <w:t>Ф.И.О., телефон работника организации</w:t>
      </w:r>
      <w:r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E228D6">
          <w:footerReference w:type="default" r:id="rId8"/>
          <w:type w:val="continuous"/>
          <w:pgSz w:w="11907" w:h="16840" w:code="9"/>
          <w:pgMar w:top="624" w:right="567" w:bottom="624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DD0273">
        <w:t>103</w:t>
      </w:r>
      <w:r>
        <w:t>-КР-</w:t>
      </w:r>
      <w:r w:rsidRPr="00CD5D52">
        <w:t>201</w:t>
      </w:r>
      <w:r w:rsidR="00A85036">
        <w:t>7</w:t>
      </w:r>
    </w:p>
    <w:p w:rsidR="001E2DD9" w:rsidRDefault="00CA691F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по расширению, обновлению и технической поддержке программного обеспечения компании </w:t>
      </w:r>
      <w:r w:rsidR="0074473F" w:rsidRPr="0074473F">
        <w:rPr>
          <w:rStyle w:val="afff"/>
          <w:rFonts w:ascii="Times New Roman" w:hAnsi="Times New Roman"/>
          <w:b/>
          <w:sz w:val="24"/>
          <w:lang w:val="en-US"/>
        </w:rPr>
        <w:t>OSIsoft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</w:t>
      </w:r>
      <w:r w:rsidR="0074473F" w:rsidRPr="0074473F">
        <w:rPr>
          <w:rStyle w:val="afff"/>
          <w:rFonts w:ascii="Times New Roman" w:hAnsi="Times New Roman"/>
          <w:b/>
          <w:sz w:val="24"/>
          <w:lang w:val="en-US"/>
        </w:rPr>
        <w:t>LLC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, США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74473F" w:rsidP="00DD0273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b/>
                <w:sz w:val="24"/>
              </w:rPr>
              <w:t>Р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>асширени</w:t>
            </w:r>
            <w:r>
              <w:rPr>
                <w:rStyle w:val="afff"/>
                <w:rFonts w:ascii="Times New Roman" w:hAnsi="Times New Roman"/>
                <w:b/>
                <w:sz w:val="24"/>
              </w:rPr>
              <w:t>е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>, обновлени</w:t>
            </w:r>
            <w:r>
              <w:rPr>
                <w:rStyle w:val="afff"/>
                <w:rFonts w:ascii="Times New Roman" w:hAnsi="Times New Roman"/>
                <w:b/>
                <w:sz w:val="24"/>
              </w:rPr>
              <w:t>е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 xml:space="preserve"> и техническ</w:t>
            </w:r>
            <w:r>
              <w:rPr>
                <w:rStyle w:val="afff"/>
                <w:rFonts w:ascii="Times New Roman" w:hAnsi="Times New Roman"/>
                <w:b/>
                <w:sz w:val="24"/>
              </w:rPr>
              <w:t>ая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 xml:space="preserve"> поддержк</w:t>
            </w:r>
            <w:r>
              <w:rPr>
                <w:rStyle w:val="afff"/>
                <w:rFonts w:ascii="Times New Roman" w:hAnsi="Times New Roman"/>
                <w:b/>
                <w:sz w:val="24"/>
              </w:rPr>
              <w:t>а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 xml:space="preserve"> программного обеспечения компании 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  <w:lang w:val="en-US"/>
              </w:rPr>
              <w:t>OSIsoft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 xml:space="preserve"> 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  <w:lang w:val="en-US"/>
              </w:rPr>
              <w:t>LLC</w:t>
            </w:r>
            <w:r w:rsidRPr="0074473F">
              <w:rPr>
                <w:rStyle w:val="afff"/>
                <w:rFonts w:ascii="Times New Roman" w:hAnsi="Times New Roman"/>
                <w:b/>
                <w:sz w:val="24"/>
              </w:rPr>
              <w:t xml:space="preserve">, США 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0A4B07" w:rsidRDefault="000A4B07" w:rsidP="000A4B07">
            <w:pPr>
              <w:tabs>
                <w:tab w:val="left" w:pos="2880"/>
                <w:tab w:val="left" w:pos="3240"/>
              </w:tabs>
            </w:pPr>
            <w:r>
              <w:t>В</w:t>
            </w:r>
            <w:r w:rsidRPr="00B54A5D">
              <w:t>ознаграждени</w:t>
            </w:r>
            <w:r>
              <w:t>е</w:t>
            </w:r>
            <w:r w:rsidRPr="00B54A5D">
              <w:t xml:space="preserve"> за предоставленное право использования ПО </w:t>
            </w:r>
            <w:r w:rsidRPr="00B54A5D">
              <w:rPr>
                <w:lang w:val="en-US"/>
              </w:rPr>
              <w:t>OSIsoft</w:t>
            </w:r>
            <w:r>
              <w:t>, долл. США (НДС не облагается)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A16341" w:rsidRDefault="000A4B07" w:rsidP="000A4B07">
            <w:pPr>
              <w:tabs>
                <w:tab w:val="left" w:pos="2880"/>
                <w:tab w:val="left" w:pos="3240"/>
              </w:tabs>
            </w:pPr>
            <w:r>
              <w:t>С</w:t>
            </w:r>
            <w:r w:rsidRPr="00FC41BF">
              <w:t>тоимост</w:t>
            </w:r>
            <w:r>
              <w:t>ь</w:t>
            </w:r>
            <w:r w:rsidRPr="00FC41BF">
              <w:t xml:space="preserve"> услуг по технической поддержке </w:t>
            </w:r>
            <w:r>
              <w:t xml:space="preserve">ПО </w:t>
            </w:r>
            <w:r w:rsidRPr="00B54A5D">
              <w:t>OSIsoft</w:t>
            </w:r>
            <w:r>
              <w:t>, долл. США без НДС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DD0273">
        <w:t>103</w:t>
      </w:r>
      <w:r>
        <w:t>-КР-</w:t>
      </w:r>
      <w:r w:rsidRPr="00CD5D52">
        <w:t>201</w:t>
      </w:r>
      <w:r w:rsidR="00A85036">
        <w:t>7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74473F">
        <w:rPr>
          <w:rStyle w:val="afff"/>
          <w:rFonts w:ascii="Times New Roman" w:hAnsi="Times New Roman"/>
          <w:b/>
          <w:sz w:val="24"/>
        </w:rPr>
        <w:t>Р</w:t>
      </w:r>
      <w:r w:rsidR="0074473F" w:rsidRPr="0074473F">
        <w:rPr>
          <w:rStyle w:val="afff"/>
          <w:rFonts w:ascii="Times New Roman" w:hAnsi="Times New Roman"/>
          <w:b/>
          <w:sz w:val="24"/>
        </w:rPr>
        <w:t>асширени</w:t>
      </w:r>
      <w:r w:rsidR="0074473F">
        <w:rPr>
          <w:rStyle w:val="afff"/>
          <w:rFonts w:ascii="Times New Roman" w:hAnsi="Times New Roman"/>
          <w:b/>
          <w:sz w:val="24"/>
        </w:rPr>
        <w:t>е</w:t>
      </w:r>
      <w:r w:rsidR="0074473F" w:rsidRPr="0074473F">
        <w:rPr>
          <w:rStyle w:val="afff"/>
          <w:rFonts w:ascii="Times New Roman" w:hAnsi="Times New Roman"/>
          <w:b/>
          <w:sz w:val="24"/>
        </w:rPr>
        <w:t>, обновлени</w:t>
      </w:r>
      <w:r w:rsidR="0074473F">
        <w:rPr>
          <w:rStyle w:val="afff"/>
          <w:rFonts w:ascii="Times New Roman" w:hAnsi="Times New Roman"/>
          <w:b/>
          <w:sz w:val="24"/>
        </w:rPr>
        <w:t>е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и техническ</w:t>
      </w:r>
      <w:r w:rsidR="0074473F">
        <w:rPr>
          <w:rStyle w:val="afff"/>
          <w:rFonts w:ascii="Times New Roman" w:hAnsi="Times New Roman"/>
          <w:b/>
          <w:sz w:val="24"/>
        </w:rPr>
        <w:t>ая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поддержк</w:t>
      </w:r>
      <w:r w:rsidR="0074473F">
        <w:rPr>
          <w:rStyle w:val="afff"/>
          <w:rFonts w:ascii="Times New Roman" w:hAnsi="Times New Roman"/>
          <w:b/>
          <w:sz w:val="24"/>
        </w:rPr>
        <w:t>а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программного обеспечения компании </w:t>
      </w:r>
      <w:r w:rsidR="0074473F" w:rsidRPr="0074473F">
        <w:rPr>
          <w:rStyle w:val="afff"/>
          <w:rFonts w:ascii="Times New Roman" w:hAnsi="Times New Roman"/>
          <w:b/>
          <w:sz w:val="24"/>
          <w:lang w:val="en-US"/>
        </w:rPr>
        <w:t>OSIsoft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</w:t>
      </w:r>
      <w:r w:rsidR="0074473F" w:rsidRPr="0074473F">
        <w:rPr>
          <w:rStyle w:val="afff"/>
          <w:rFonts w:ascii="Times New Roman" w:hAnsi="Times New Roman"/>
          <w:b/>
          <w:sz w:val="24"/>
          <w:lang w:val="en-US"/>
        </w:rPr>
        <w:t>LLC</w:t>
      </w:r>
      <w:r w:rsidR="0074473F" w:rsidRPr="0074473F">
        <w:rPr>
          <w:rStyle w:val="afff"/>
          <w:rFonts w:ascii="Times New Roman" w:hAnsi="Times New Roman"/>
          <w:b/>
          <w:sz w:val="24"/>
        </w:rPr>
        <w:t>, США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81278B">
        <w:t xml:space="preserve">с </w:t>
      </w:r>
      <w:r w:rsidR="0074473F">
        <w:t>0</w:t>
      </w:r>
      <w:r w:rsidR="0074473F" w:rsidRPr="00D40E9B">
        <w:t>1</w:t>
      </w:r>
      <w:r w:rsidR="0074473F">
        <w:t>.10.2016</w:t>
      </w:r>
      <w:r w:rsidR="0074473F" w:rsidRPr="00D40E9B">
        <w:t>г., окончание</w:t>
      </w:r>
      <w:r w:rsidR="0074473F">
        <w:t>:</w:t>
      </w:r>
      <w:r w:rsidR="0074473F" w:rsidRPr="00D40E9B">
        <w:t xml:space="preserve"> </w:t>
      </w:r>
      <w:r w:rsidR="0074473F">
        <w:t>3</w:t>
      </w:r>
      <w:r w:rsidR="00B47735">
        <w:t>0</w:t>
      </w:r>
      <w:r w:rsidR="0074473F">
        <w:t>.09.201</w:t>
      </w:r>
      <w:r w:rsidR="00B47735">
        <w:t>8</w:t>
      </w:r>
      <w:r w:rsidR="0074473F">
        <w:t>г.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74473F" w:rsidRPr="00FC41BF">
        <w:t xml:space="preserve">Оплата по Договору осуществляется Заказчиком  поэтапно в размере стоимости </w:t>
      </w:r>
      <w:r w:rsidR="0074473F">
        <w:t>оказанных услуг</w:t>
      </w:r>
      <w:r w:rsidR="0074473F" w:rsidRPr="0046623A">
        <w:t>,</w:t>
      </w:r>
      <w:r w:rsidR="0074473F" w:rsidRPr="00FC41BF">
        <w:t xml:space="preserve"> </w:t>
      </w:r>
      <w:r w:rsidR="0074473F" w:rsidRPr="00E01BB1">
        <w:t xml:space="preserve">в течение </w:t>
      </w:r>
      <w:r w:rsidR="0074473F">
        <w:t>90</w:t>
      </w:r>
      <w:r w:rsidR="0074473F" w:rsidRPr="004209AF">
        <w:t xml:space="preserve"> (</w:t>
      </w:r>
      <w:r w:rsidR="0074473F">
        <w:t>девяноста</w:t>
      </w:r>
      <w:r w:rsidR="0074473F" w:rsidRPr="004209AF">
        <w:t>) календарных дней</w:t>
      </w:r>
      <w:r w:rsidR="0074473F" w:rsidRPr="00E01BB1">
        <w:t xml:space="preserve"> от даты подписания акта сдачи - приемки соответствующих услуг</w:t>
      </w:r>
      <w:r w:rsidR="0074473F" w:rsidRPr="004209AF"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8E3F4A" w:rsidRPr="00CA691F" w:rsidRDefault="00CA691F" w:rsidP="00E82055">
      <w:pPr>
        <w:autoSpaceDE w:val="0"/>
        <w:autoSpaceDN w:val="0"/>
        <w:adjustRightInd w:val="0"/>
        <w:ind w:firstLine="708"/>
        <w:jc w:val="both"/>
      </w:pPr>
      <w:r>
        <w:t xml:space="preserve">Соответствие услуг, </w:t>
      </w:r>
      <w:r w:rsidR="008E3F4A" w:rsidRPr="00CA691F">
        <w:t xml:space="preserve">оказываемых Исполнителем, в соответствии со спецификацией программного обеспечения (Приложение А), составом и условиями </w:t>
      </w:r>
      <w:bookmarkStart w:id="0" w:name="_GoBack"/>
      <w:bookmarkEnd w:id="0"/>
      <w:r w:rsidR="008E3F4A" w:rsidRPr="00CA691F">
        <w:t>технической поддержки   (Приложение Б).</w:t>
      </w:r>
    </w:p>
    <w:p w:rsidR="008E3F4A" w:rsidRPr="00CA691F" w:rsidRDefault="008E3F4A" w:rsidP="00E82055">
      <w:pPr>
        <w:autoSpaceDE w:val="0"/>
        <w:autoSpaceDN w:val="0"/>
        <w:adjustRightInd w:val="0"/>
        <w:ind w:firstLine="708"/>
        <w:jc w:val="both"/>
      </w:pPr>
      <w:r w:rsidRPr="00CA691F">
        <w:t>Контрагент должен иметь полномочия на продажу программных продуктов и оказание услуг по технической поддержке продуктов компании OSIsoft LLC, США на территории России.</w:t>
      </w:r>
    </w:p>
    <w:p w:rsidR="00964CEB" w:rsidRPr="00CA691F" w:rsidRDefault="009E578C" w:rsidP="008F44E8">
      <w:pPr>
        <w:autoSpaceDE w:val="0"/>
        <w:jc w:val="both"/>
      </w:pPr>
      <w:r w:rsidRPr="00CA691F">
        <w:tab/>
      </w: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E526D7" w:rsidRPr="00843298" w:rsidRDefault="004877D3" w:rsidP="004877D3">
      <w:pPr>
        <w:pStyle w:val="af3"/>
        <w:suppressAutoHyphens/>
        <w:ind w:firstLine="709"/>
        <w:jc w:val="both"/>
      </w:pPr>
      <w:r w:rsidRPr="00686EF3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C7F8C">
      <w:pgSz w:w="11907" w:h="16840" w:code="9"/>
      <w:pgMar w:top="568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691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4B07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98A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216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0F3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5C32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473F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38D1"/>
    <w:rsid w:val="008D6214"/>
    <w:rsid w:val="008D6817"/>
    <w:rsid w:val="008E06E1"/>
    <w:rsid w:val="008E0950"/>
    <w:rsid w:val="008E11EA"/>
    <w:rsid w:val="008E13B8"/>
    <w:rsid w:val="008E2739"/>
    <w:rsid w:val="008E2E80"/>
    <w:rsid w:val="008E345B"/>
    <w:rsid w:val="008E3F4A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1699"/>
    <w:rsid w:val="00AA3262"/>
    <w:rsid w:val="00AA3F3B"/>
    <w:rsid w:val="00AA454E"/>
    <w:rsid w:val="00AA4A49"/>
    <w:rsid w:val="00AA625D"/>
    <w:rsid w:val="00AA6CD7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3FC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35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91F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273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8D6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453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1685CF98-33B5-4E1A-A1B6-656A0A4D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74473F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3B919-CEF8-4834-889E-3E1BFFD4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6538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3</cp:revision>
  <cp:lastPrinted>2017-04-14T13:39:00Z</cp:lastPrinted>
  <dcterms:created xsi:type="dcterms:W3CDTF">2017-04-14T13:43:00Z</dcterms:created>
  <dcterms:modified xsi:type="dcterms:W3CDTF">2017-04-14T13:45:00Z</dcterms:modified>
</cp:coreProperties>
</file>